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BE50" w14:textId="2A5F0799" w:rsidR="004F7F4E" w:rsidRPr="0059082E" w:rsidRDefault="004F7F4E" w:rsidP="00E3500C">
      <w:pPr>
        <w:pStyle w:val="Nagwek3"/>
        <w:pBdr>
          <w:top w:val="single" w:sz="4" w:space="0" w:color="622423"/>
        </w:pBdr>
        <w:spacing w:line="276" w:lineRule="auto"/>
        <w:ind w:left="-142"/>
        <w:rPr>
          <w:rFonts w:ascii="Arial" w:hAnsi="Arial" w:cs="Arial"/>
          <w:sz w:val="18"/>
          <w:szCs w:val="18"/>
        </w:rPr>
      </w:pPr>
      <w:r w:rsidRPr="00E3500C">
        <w:rPr>
          <w:rFonts w:ascii="Arial" w:hAnsi="Arial" w:cs="Arial"/>
          <w:sz w:val="18"/>
          <w:szCs w:val="18"/>
        </w:rPr>
        <w:t xml:space="preserve">Załącznik nr </w:t>
      </w:r>
      <w:r w:rsidR="00E3500C" w:rsidRPr="00E3500C">
        <w:rPr>
          <w:rFonts w:ascii="Arial" w:hAnsi="Arial" w:cs="Arial"/>
          <w:sz w:val="18"/>
          <w:szCs w:val="18"/>
        </w:rPr>
        <w:t>8</w:t>
      </w:r>
      <w:r w:rsidRPr="00E3500C">
        <w:rPr>
          <w:rFonts w:ascii="Arial" w:hAnsi="Arial" w:cs="Arial"/>
          <w:sz w:val="18"/>
          <w:szCs w:val="18"/>
        </w:rPr>
        <w:t xml:space="preserve"> do SWZ</w:t>
      </w:r>
      <w:r w:rsidRPr="0059082E">
        <w:rPr>
          <w:rFonts w:ascii="Arial" w:hAnsi="Arial" w:cs="Arial"/>
          <w:sz w:val="18"/>
          <w:szCs w:val="18"/>
        </w:rPr>
        <w:t xml:space="preserve"> - </w:t>
      </w:r>
      <w:r w:rsidR="002B01E7" w:rsidRPr="0059082E">
        <w:rPr>
          <w:rFonts w:ascii="Arial" w:hAnsi="Arial" w:cs="Arial"/>
          <w:sz w:val="18"/>
          <w:szCs w:val="18"/>
        </w:rPr>
        <w:t>oświadczenia wykonawcy / 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Pzp</w:t>
      </w:r>
    </w:p>
    <w:p w14:paraId="6C458CB7" w14:textId="77777777" w:rsidR="00E3500C" w:rsidRDefault="00E3500C" w:rsidP="00E3500C">
      <w:pPr>
        <w:spacing w:after="0" w:line="276" w:lineRule="auto"/>
        <w:rPr>
          <w:rFonts w:ascii="Arial" w:hAnsi="Arial" w:cs="Arial"/>
          <w:b/>
          <w:sz w:val="18"/>
          <w:szCs w:val="18"/>
        </w:rPr>
      </w:pPr>
      <w:bookmarkStart w:id="0" w:name="_Hlk177740074"/>
    </w:p>
    <w:p w14:paraId="2426D32C" w14:textId="77777777" w:rsidR="00E3500C" w:rsidRDefault="00E3500C" w:rsidP="00E3500C">
      <w:pPr>
        <w:spacing w:after="0" w:line="300" w:lineRule="auto"/>
        <w:rPr>
          <w:rFonts w:ascii="Arial" w:hAnsi="Arial" w:cs="Arial"/>
          <w:b/>
          <w:sz w:val="20"/>
          <w:szCs w:val="20"/>
        </w:rPr>
      </w:pPr>
    </w:p>
    <w:p w14:paraId="78EE0C8E" w14:textId="6B512C8B" w:rsidR="002B01E7" w:rsidRPr="00E3500C" w:rsidRDefault="002B01E7" w:rsidP="00E3500C">
      <w:pPr>
        <w:spacing w:after="0" w:line="300" w:lineRule="auto"/>
        <w:rPr>
          <w:rFonts w:ascii="Arial" w:hAnsi="Arial" w:cs="Arial"/>
          <w:b/>
          <w:sz w:val="20"/>
          <w:szCs w:val="20"/>
        </w:rPr>
      </w:pPr>
      <w:r w:rsidRPr="00E3500C">
        <w:rPr>
          <w:rFonts w:ascii="Arial" w:hAnsi="Arial" w:cs="Arial"/>
          <w:b/>
          <w:sz w:val="20"/>
          <w:szCs w:val="20"/>
        </w:rPr>
        <w:t>Zamawiający:</w:t>
      </w:r>
    </w:p>
    <w:p w14:paraId="5F648969" w14:textId="77777777" w:rsidR="002B01E7" w:rsidRPr="00E3500C" w:rsidRDefault="002B01E7" w:rsidP="00E3500C">
      <w:pPr>
        <w:pStyle w:val="Default"/>
        <w:spacing w:line="300" w:lineRule="auto"/>
        <w:rPr>
          <w:rFonts w:ascii="Arial" w:hAnsi="Arial" w:cs="Arial"/>
          <w:sz w:val="20"/>
          <w:szCs w:val="20"/>
        </w:rPr>
      </w:pPr>
      <w:r w:rsidRPr="00E3500C">
        <w:rPr>
          <w:rFonts w:ascii="Arial" w:hAnsi="Arial" w:cs="Arial"/>
          <w:b/>
          <w:bCs/>
          <w:sz w:val="20"/>
          <w:szCs w:val="20"/>
        </w:rPr>
        <w:t>Państwowe Muzeum Archeologiczne w Warszawie</w:t>
      </w:r>
    </w:p>
    <w:p w14:paraId="2EF87BA7" w14:textId="77777777" w:rsidR="002B01E7" w:rsidRPr="00E3500C" w:rsidRDefault="002B01E7" w:rsidP="00E3500C">
      <w:pPr>
        <w:pStyle w:val="Default"/>
        <w:spacing w:line="300" w:lineRule="auto"/>
        <w:rPr>
          <w:rFonts w:ascii="Arial" w:hAnsi="Arial" w:cs="Arial"/>
          <w:sz w:val="20"/>
          <w:szCs w:val="20"/>
        </w:rPr>
      </w:pPr>
      <w:r w:rsidRPr="00E3500C">
        <w:rPr>
          <w:rFonts w:ascii="Arial" w:hAnsi="Arial" w:cs="Arial"/>
          <w:sz w:val="20"/>
          <w:szCs w:val="20"/>
        </w:rPr>
        <w:t>ul. Długa 52</w:t>
      </w:r>
    </w:p>
    <w:p w14:paraId="0DAC8ED6" w14:textId="77777777" w:rsidR="004F7F4E" w:rsidRPr="00E3500C" w:rsidRDefault="002B01E7" w:rsidP="00E3500C">
      <w:pPr>
        <w:pStyle w:val="Default"/>
        <w:spacing w:line="300" w:lineRule="auto"/>
        <w:rPr>
          <w:rFonts w:ascii="Arial" w:hAnsi="Arial" w:cs="Arial"/>
          <w:sz w:val="20"/>
          <w:szCs w:val="20"/>
        </w:rPr>
      </w:pPr>
      <w:r w:rsidRPr="00E3500C">
        <w:rPr>
          <w:rFonts w:ascii="Arial" w:hAnsi="Arial" w:cs="Arial"/>
          <w:sz w:val="20"/>
          <w:szCs w:val="20"/>
        </w:rPr>
        <w:t>00-247 Warszawa</w:t>
      </w:r>
    </w:p>
    <w:bookmarkEnd w:id="0"/>
    <w:p w14:paraId="2FF06110" w14:textId="77777777" w:rsidR="004F7F4E" w:rsidRPr="00E3500C" w:rsidRDefault="004F7F4E" w:rsidP="00E3500C">
      <w:pPr>
        <w:pStyle w:val="Standard"/>
        <w:spacing w:before="120" w:after="120" w:line="300" w:lineRule="auto"/>
        <w:rPr>
          <w:rFonts w:ascii="Arial" w:hAnsi="Arial" w:cs="Arial"/>
          <w:b/>
          <w:caps/>
          <w:sz w:val="20"/>
          <w:szCs w:val="20"/>
        </w:rPr>
      </w:pPr>
    </w:p>
    <w:p w14:paraId="33C87AEE" w14:textId="77777777" w:rsidR="004F7F4E" w:rsidRPr="00E3500C" w:rsidRDefault="004F7F4E" w:rsidP="00E3500C">
      <w:pPr>
        <w:pStyle w:val="Standard"/>
        <w:spacing w:before="120" w:after="120" w:line="300" w:lineRule="auto"/>
        <w:rPr>
          <w:rFonts w:ascii="Arial" w:hAnsi="Arial" w:cs="Arial"/>
          <w:b/>
          <w:caps/>
          <w:sz w:val="20"/>
          <w:szCs w:val="20"/>
        </w:rPr>
      </w:pPr>
      <w:r w:rsidRPr="00E3500C">
        <w:rPr>
          <w:rFonts w:ascii="Arial" w:hAnsi="Arial" w:cs="Arial"/>
          <w:b/>
          <w:caps/>
          <w:sz w:val="20"/>
          <w:szCs w:val="20"/>
        </w:rPr>
        <w:t>W imieniu WykonawcY</w:t>
      </w:r>
    </w:p>
    <w:tbl>
      <w:tblPr>
        <w:tblW w:w="49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779"/>
      </w:tblGrid>
      <w:tr w:rsidR="004F7F4E" w:rsidRPr="00E3500C" w14:paraId="4043EE33" w14:textId="77777777" w:rsidTr="00167590">
        <w:trPr>
          <w:trHeight w:val="97"/>
        </w:trPr>
        <w:tc>
          <w:tcPr>
            <w:tcW w:w="1400" w:type="pct"/>
            <w:tcBorders>
              <w:top w:val="single" w:sz="4" w:space="0" w:color="auto"/>
              <w:left w:val="single" w:sz="4" w:space="0" w:color="auto"/>
              <w:bottom w:val="single" w:sz="4" w:space="0" w:color="auto"/>
              <w:right w:val="single" w:sz="4" w:space="0" w:color="auto"/>
            </w:tcBorders>
            <w:vAlign w:val="center"/>
            <w:hideMark/>
          </w:tcPr>
          <w:p w14:paraId="2D20C751" w14:textId="77777777" w:rsidR="004F7F4E" w:rsidRPr="00E3500C" w:rsidRDefault="004F7F4E" w:rsidP="00E3500C">
            <w:pPr>
              <w:spacing w:before="120" w:after="120" w:line="300" w:lineRule="auto"/>
              <w:rPr>
                <w:rFonts w:ascii="Arial" w:hAnsi="Arial" w:cs="Arial"/>
                <w:sz w:val="20"/>
                <w:szCs w:val="20"/>
              </w:rPr>
            </w:pPr>
            <w:r w:rsidRPr="00E3500C">
              <w:rPr>
                <w:rFonts w:ascii="Arial" w:hAnsi="Arial" w:cs="Arial"/>
                <w:sz w:val="20"/>
                <w:szCs w:val="20"/>
              </w:rPr>
              <w:t>Pełna nazwa Wykonawcy</w:t>
            </w:r>
          </w:p>
        </w:tc>
        <w:tc>
          <w:tcPr>
            <w:tcW w:w="3600" w:type="pct"/>
            <w:tcBorders>
              <w:top w:val="single" w:sz="4" w:space="0" w:color="auto"/>
              <w:left w:val="single" w:sz="4" w:space="0" w:color="auto"/>
              <w:bottom w:val="single" w:sz="4" w:space="0" w:color="auto"/>
              <w:right w:val="single" w:sz="4" w:space="0" w:color="auto"/>
            </w:tcBorders>
            <w:vAlign w:val="center"/>
          </w:tcPr>
          <w:p w14:paraId="5D8B3382" w14:textId="77777777" w:rsidR="004F7F4E" w:rsidRPr="00E3500C" w:rsidRDefault="004F7F4E" w:rsidP="00E3500C">
            <w:pPr>
              <w:spacing w:before="120" w:after="120" w:line="300" w:lineRule="auto"/>
              <w:rPr>
                <w:rFonts w:ascii="Arial" w:hAnsi="Arial" w:cs="Arial"/>
                <w:sz w:val="20"/>
                <w:szCs w:val="20"/>
              </w:rPr>
            </w:pPr>
          </w:p>
        </w:tc>
      </w:tr>
      <w:tr w:rsidR="004F7F4E" w:rsidRPr="00E3500C" w14:paraId="6794A100" w14:textId="77777777" w:rsidTr="00167590">
        <w:trPr>
          <w:trHeight w:val="72"/>
        </w:trPr>
        <w:tc>
          <w:tcPr>
            <w:tcW w:w="1400" w:type="pct"/>
            <w:tcBorders>
              <w:top w:val="single" w:sz="4" w:space="0" w:color="auto"/>
              <w:left w:val="single" w:sz="4" w:space="0" w:color="auto"/>
              <w:bottom w:val="single" w:sz="4" w:space="0" w:color="auto"/>
              <w:right w:val="single" w:sz="4" w:space="0" w:color="auto"/>
            </w:tcBorders>
            <w:vAlign w:val="center"/>
            <w:hideMark/>
          </w:tcPr>
          <w:p w14:paraId="0915EA8E" w14:textId="77777777" w:rsidR="004F7F4E" w:rsidRPr="00E3500C" w:rsidRDefault="004F7F4E" w:rsidP="00E3500C">
            <w:pPr>
              <w:spacing w:before="120" w:after="120" w:line="300" w:lineRule="auto"/>
              <w:rPr>
                <w:rFonts w:ascii="Arial" w:hAnsi="Arial" w:cs="Arial"/>
                <w:sz w:val="20"/>
                <w:szCs w:val="20"/>
              </w:rPr>
            </w:pPr>
            <w:r w:rsidRPr="00E3500C">
              <w:rPr>
                <w:rFonts w:ascii="Arial" w:hAnsi="Arial" w:cs="Arial"/>
                <w:sz w:val="20"/>
                <w:szCs w:val="20"/>
              </w:rPr>
              <w:t>Adres Wykonawcy:</w:t>
            </w:r>
          </w:p>
        </w:tc>
        <w:tc>
          <w:tcPr>
            <w:tcW w:w="3600" w:type="pct"/>
            <w:tcBorders>
              <w:top w:val="single" w:sz="4" w:space="0" w:color="auto"/>
              <w:left w:val="single" w:sz="4" w:space="0" w:color="auto"/>
              <w:bottom w:val="single" w:sz="4" w:space="0" w:color="auto"/>
              <w:right w:val="single" w:sz="4" w:space="0" w:color="auto"/>
            </w:tcBorders>
            <w:vAlign w:val="center"/>
          </w:tcPr>
          <w:p w14:paraId="28D3FCC4" w14:textId="77777777" w:rsidR="004F7F4E" w:rsidRPr="00E3500C" w:rsidRDefault="004F7F4E" w:rsidP="00E3500C">
            <w:pPr>
              <w:spacing w:before="120" w:after="120" w:line="300" w:lineRule="auto"/>
              <w:rPr>
                <w:rFonts w:ascii="Arial" w:hAnsi="Arial" w:cs="Arial"/>
                <w:sz w:val="20"/>
                <w:szCs w:val="20"/>
              </w:rPr>
            </w:pPr>
          </w:p>
        </w:tc>
      </w:tr>
      <w:tr w:rsidR="004F7F4E" w:rsidRPr="00E3500C" w14:paraId="4FB3FB49" w14:textId="77777777" w:rsidTr="00167590">
        <w:trPr>
          <w:trHeight w:val="72"/>
        </w:trPr>
        <w:tc>
          <w:tcPr>
            <w:tcW w:w="1400" w:type="pct"/>
            <w:tcBorders>
              <w:top w:val="single" w:sz="4" w:space="0" w:color="auto"/>
              <w:left w:val="single" w:sz="4" w:space="0" w:color="auto"/>
              <w:bottom w:val="single" w:sz="4" w:space="0" w:color="auto"/>
              <w:right w:val="single" w:sz="4" w:space="0" w:color="auto"/>
            </w:tcBorders>
            <w:vAlign w:val="center"/>
            <w:hideMark/>
          </w:tcPr>
          <w:p w14:paraId="4BF166E0" w14:textId="77777777" w:rsidR="004F7F4E" w:rsidRPr="00E3500C" w:rsidRDefault="004F7F4E" w:rsidP="00E3500C">
            <w:pPr>
              <w:spacing w:before="120" w:after="120" w:line="300" w:lineRule="auto"/>
              <w:rPr>
                <w:rFonts w:ascii="Arial" w:hAnsi="Arial" w:cs="Arial"/>
                <w:sz w:val="20"/>
                <w:szCs w:val="20"/>
              </w:rPr>
            </w:pPr>
            <w:r w:rsidRPr="00E3500C">
              <w:rPr>
                <w:rFonts w:ascii="Arial" w:hAnsi="Arial" w:cs="Arial"/>
                <w:sz w:val="20"/>
                <w:szCs w:val="20"/>
              </w:rPr>
              <w:t>NIP</w:t>
            </w:r>
          </w:p>
        </w:tc>
        <w:tc>
          <w:tcPr>
            <w:tcW w:w="3600" w:type="pct"/>
            <w:tcBorders>
              <w:top w:val="single" w:sz="4" w:space="0" w:color="auto"/>
              <w:left w:val="single" w:sz="4" w:space="0" w:color="auto"/>
              <w:bottom w:val="single" w:sz="4" w:space="0" w:color="auto"/>
              <w:right w:val="single" w:sz="4" w:space="0" w:color="auto"/>
            </w:tcBorders>
            <w:vAlign w:val="center"/>
          </w:tcPr>
          <w:p w14:paraId="07046C1B" w14:textId="77777777" w:rsidR="004F7F4E" w:rsidRPr="00E3500C" w:rsidRDefault="004F7F4E" w:rsidP="00E3500C">
            <w:pPr>
              <w:spacing w:before="120" w:after="120" w:line="300" w:lineRule="auto"/>
              <w:rPr>
                <w:rFonts w:ascii="Arial" w:hAnsi="Arial" w:cs="Arial"/>
                <w:sz w:val="20"/>
                <w:szCs w:val="20"/>
              </w:rPr>
            </w:pPr>
          </w:p>
        </w:tc>
      </w:tr>
      <w:tr w:rsidR="004F7F4E" w:rsidRPr="00E3500C" w14:paraId="0A2D2C08" w14:textId="77777777" w:rsidTr="00167590">
        <w:trPr>
          <w:trHeight w:val="72"/>
        </w:trPr>
        <w:tc>
          <w:tcPr>
            <w:tcW w:w="1400" w:type="pct"/>
            <w:tcBorders>
              <w:top w:val="single" w:sz="4" w:space="0" w:color="auto"/>
              <w:left w:val="single" w:sz="4" w:space="0" w:color="auto"/>
              <w:bottom w:val="single" w:sz="4" w:space="0" w:color="auto"/>
              <w:right w:val="single" w:sz="4" w:space="0" w:color="auto"/>
            </w:tcBorders>
            <w:vAlign w:val="center"/>
            <w:hideMark/>
          </w:tcPr>
          <w:p w14:paraId="46BBF131" w14:textId="77777777" w:rsidR="004F7F4E" w:rsidRPr="00E3500C" w:rsidRDefault="004F7F4E" w:rsidP="00E3500C">
            <w:pPr>
              <w:spacing w:before="120" w:after="120" w:line="300" w:lineRule="auto"/>
              <w:rPr>
                <w:rFonts w:ascii="Arial" w:hAnsi="Arial" w:cs="Arial"/>
                <w:sz w:val="20"/>
                <w:szCs w:val="20"/>
              </w:rPr>
            </w:pPr>
            <w:r w:rsidRPr="00E3500C">
              <w:rPr>
                <w:rFonts w:ascii="Arial" w:hAnsi="Arial" w:cs="Arial"/>
                <w:sz w:val="20"/>
                <w:szCs w:val="20"/>
              </w:rPr>
              <w:t>REGON</w:t>
            </w:r>
          </w:p>
        </w:tc>
        <w:tc>
          <w:tcPr>
            <w:tcW w:w="3600" w:type="pct"/>
            <w:tcBorders>
              <w:top w:val="single" w:sz="4" w:space="0" w:color="auto"/>
              <w:left w:val="single" w:sz="4" w:space="0" w:color="auto"/>
              <w:bottom w:val="single" w:sz="4" w:space="0" w:color="auto"/>
              <w:right w:val="single" w:sz="4" w:space="0" w:color="auto"/>
            </w:tcBorders>
            <w:vAlign w:val="center"/>
          </w:tcPr>
          <w:p w14:paraId="3320BE31" w14:textId="77777777" w:rsidR="004F7F4E" w:rsidRPr="00E3500C" w:rsidRDefault="004F7F4E" w:rsidP="00E3500C">
            <w:pPr>
              <w:spacing w:before="120" w:after="120" w:line="300" w:lineRule="auto"/>
              <w:rPr>
                <w:rFonts w:ascii="Arial" w:hAnsi="Arial" w:cs="Arial"/>
                <w:sz w:val="20"/>
                <w:szCs w:val="20"/>
              </w:rPr>
            </w:pPr>
          </w:p>
        </w:tc>
      </w:tr>
      <w:tr w:rsidR="004F7F4E" w:rsidRPr="00E3500C" w14:paraId="43BF6866" w14:textId="77777777" w:rsidTr="00167590">
        <w:trPr>
          <w:trHeight w:val="340"/>
        </w:trPr>
        <w:tc>
          <w:tcPr>
            <w:tcW w:w="1400" w:type="pct"/>
            <w:tcBorders>
              <w:top w:val="single" w:sz="4" w:space="0" w:color="auto"/>
              <w:left w:val="single" w:sz="4" w:space="0" w:color="auto"/>
              <w:bottom w:val="single" w:sz="4" w:space="0" w:color="auto"/>
              <w:right w:val="single" w:sz="4" w:space="0" w:color="auto"/>
            </w:tcBorders>
            <w:vAlign w:val="center"/>
            <w:hideMark/>
          </w:tcPr>
          <w:p w14:paraId="01FED44D" w14:textId="77777777" w:rsidR="004F7F4E" w:rsidRPr="00E3500C" w:rsidRDefault="004F7F4E" w:rsidP="00E3500C">
            <w:pPr>
              <w:spacing w:before="120" w:after="120" w:line="300" w:lineRule="auto"/>
              <w:rPr>
                <w:rFonts w:ascii="Arial" w:hAnsi="Arial" w:cs="Arial"/>
                <w:b/>
                <w:sz w:val="20"/>
                <w:szCs w:val="20"/>
              </w:rPr>
            </w:pPr>
            <w:r w:rsidRPr="00E3500C">
              <w:rPr>
                <w:rFonts w:ascii="Arial" w:hAnsi="Arial" w:cs="Arial"/>
                <w:b/>
                <w:sz w:val="20"/>
                <w:szCs w:val="20"/>
              </w:rPr>
              <w:t>Reprezentowanego przez:</w:t>
            </w:r>
          </w:p>
          <w:p w14:paraId="28233397" w14:textId="77777777" w:rsidR="004F7F4E" w:rsidRPr="00E3500C" w:rsidRDefault="004F7F4E" w:rsidP="00E3500C">
            <w:pPr>
              <w:spacing w:before="120" w:after="120" w:line="300" w:lineRule="auto"/>
              <w:rPr>
                <w:rFonts w:ascii="Arial" w:hAnsi="Arial" w:cs="Arial"/>
                <w:sz w:val="20"/>
                <w:szCs w:val="20"/>
              </w:rPr>
            </w:pPr>
            <w:r w:rsidRPr="00E3500C">
              <w:rPr>
                <w:rFonts w:ascii="Arial" w:hAnsi="Arial" w:cs="Arial"/>
                <w:sz w:val="20"/>
                <w:szCs w:val="20"/>
              </w:rPr>
              <w:t>Imię i nazwisko, stanowisko, podstawa do reprezentowania</w:t>
            </w:r>
          </w:p>
        </w:tc>
        <w:tc>
          <w:tcPr>
            <w:tcW w:w="3600" w:type="pct"/>
            <w:tcBorders>
              <w:top w:val="single" w:sz="4" w:space="0" w:color="auto"/>
              <w:left w:val="single" w:sz="4" w:space="0" w:color="auto"/>
              <w:bottom w:val="single" w:sz="4" w:space="0" w:color="auto"/>
              <w:right w:val="single" w:sz="4" w:space="0" w:color="auto"/>
            </w:tcBorders>
            <w:vAlign w:val="center"/>
          </w:tcPr>
          <w:p w14:paraId="697EE260" w14:textId="77777777" w:rsidR="004F7F4E" w:rsidRPr="00E3500C" w:rsidRDefault="004F7F4E" w:rsidP="00E3500C">
            <w:pPr>
              <w:spacing w:before="120" w:after="120" w:line="300" w:lineRule="auto"/>
              <w:rPr>
                <w:rFonts w:ascii="Arial" w:hAnsi="Arial" w:cs="Arial"/>
                <w:sz w:val="20"/>
                <w:szCs w:val="20"/>
              </w:rPr>
            </w:pPr>
          </w:p>
        </w:tc>
      </w:tr>
    </w:tbl>
    <w:p w14:paraId="2114DDA2" w14:textId="77777777" w:rsidR="004F7F4E" w:rsidRPr="00E3500C" w:rsidRDefault="004F7F4E" w:rsidP="00E3500C">
      <w:pPr>
        <w:pStyle w:val="Standard"/>
        <w:spacing w:before="120" w:after="120" w:line="300" w:lineRule="auto"/>
        <w:rPr>
          <w:rFonts w:ascii="Arial" w:hAnsi="Arial" w:cs="Arial"/>
          <w:b/>
          <w:caps/>
          <w:sz w:val="20"/>
          <w:szCs w:val="20"/>
        </w:rPr>
      </w:pPr>
    </w:p>
    <w:p w14:paraId="38875BC1" w14:textId="795A3D10" w:rsidR="004F7F4E" w:rsidRPr="00E3500C" w:rsidRDefault="004F7F4E" w:rsidP="00E3500C">
      <w:pPr>
        <w:suppressAutoHyphens/>
        <w:spacing w:before="120" w:after="120" w:line="300" w:lineRule="auto"/>
        <w:rPr>
          <w:rFonts w:ascii="Arial" w:hAnsi="Arial" w:cs="Arial"/>
          <w:sz w:val="20"/>
          <w:szCs w:val="20"/>
        </w:rPr>
      </w:pPr>
      <w:r w:rsidRPr="00E3500C">
        <w:rPr>
          <w:rFonts w:ascii="Arial" w:hAnsi="Arial" w:cs="Arial"/>
          <w:sz w:val="20"/>
          <w:szCs w:val="20"/>
        </w:rPr>
        <w:t xml:space="preserve">Na potrzeby postępowania o udzielenie zamówienia publicznego nr </w:t>
      </w:r>
      <w:r w:rsidR="00DB10E8" w:rsidRPr="00DC0CAC">
        <w:rPr>
          <w:rFonts w:ascii="Arial" w:eastAsia="Times New Roman" w:hAnsi="Arial" w:cs="Arial"/>
          <w:sz w:val="20"/>
          <w:szCs w:val="20"/>
          <w:lang w:eastAsia="pl-PL"/>
        </w:rPr>
        <w:t>PN/</w:t>
      </w:r>
      <w:r w:rsidR="005656AE">
        <w:rPr>
          <w:rFonts w:ascii="Arial" w:eastAsia="Times New Roman" w:hAnsi="Arial" w:cs="Arial"/>
          <w:sz w:val="20"/>
          <w:szCs w:val="20"/>
          <w:lang w:eastAsia="pl-PL"/>
        </w:rPr>
        <w:t>9</w:t>
      </w:r>
      <w:r w:rsidR="00DB10E8" w:rsidRPr="00DC0CAC">
        <w:rPr>
          <w:rFonts w:ascii="Arial" w:eastAsia="Times New Roman" w:hAnsi="Arial" w:cs="Arial"/>
          <w:sz w:val="20"/>
          <w:szCs w:val="20"/>
          <w:lang w:eastAsia="pl-PL"/>
        </w:rPr>
        <w:t>/202</w:t>
      </w:r>
      <w:r w:rsidR="00E3500C" w:rsidRPr="00DC0CAC">
        <w:rPr>
          <w:rFonts w:ascii="Arial" w:eastAsia="Times New Roman" w:hAnsi="Arial" w:cs="Arial"/>
          <w:sz w:val="20"/>
          <w:szCs w:val="20"/>
          <w:lang w:eastAsia="pl-PL"/>
        </w:rPr>
        <w:t>5</w:t>
      </w:r>
      <w:r w:rsidR="00E3500C">
        <w:rPr>
          <w:rFonts w:ascii="Arial" w:eastAsia="Times New Roman" w:hAnsi="Arial" w:cs="Arial"/>
          <w:sz w:val="20"/>
          <w:szCs w:val="20"/>
          <w:lang w:eastAsia="pl-PL"/>
        </w:rPr>
        <w:t xml:space="preserve"> </w:t>
      </w:r>
      <w:r w:rsidRPr="00E3500C">
        <w:rPr>
          <w:rFonts w:ascii="Arial" w:hAnsi="Arial" w:cs="Arial"/>
          <w:sz w:val="20"/>
          <w:szCs w:val="20"/>
        </w:rPr>
        <w:t xml:space="preserve">pod nazwą </w:t>
      </w:r>
      <w:r w:rsidR="007F469A" w:rsidRPr="00E3500C">
        <w:rPr>
          <w:rFonts w:ascii="Arial" w:hAnsi="Arial" w:cs="Arial"/>
          <w:sz w:val="20"/>
          <w:szCs w:val="20"/>
        </w:rPr>
        <w:t>„</w:t>
      </w:r>
      <w:r w:rsidR="00E3500C" w:rsidRPr="00A73D99">
        <w:rPr>
          <w:rFonts w:ascii="Arial" w:hAnsi="Arial" w:cs="Arial"/>
          <w:b/>
          <w:sz w:val="20"/>
          <w:szCs w:val="20"/>
        </w:rPr>
        <w:t>Wykonanie wystawy stałej i przestrzeni obsługi zwiedzających wraz z dostawą i montażem wyposażenia w</w:t>
      </w:r>
      <w:r w:rsidR="00E3500C">
        <w:rPr>
          <w:rFonts w:ascii="Arial" w:hAnsi="Arial" w:cs="Arial"/>
          <w:b/>
          <w:sz w:val="20"/>
          <w:szCs w:val="20"/>
        </w:rPr>
        <w:t> </w:t>
      </w:r>
      <w:r w:rsidR="00E3500C" w:rsidRPr="00A73D99">
        <w:rPr>
          <w:rFonts w:ascii="Arial" w:hAnsi="Arial" w:cs="Arial"/>
          <w:b/>
          <w:sz w:val="20"/>
          <w:szCs w:val="20"/>
        </w:rPr>
        <w:t>Państwowym Muzeum Archeologicznym w Warszawie</w:t>
      </w:r>
      <w:r w:rsidR="007F469A" w:rsidRPr="00E3500C">
        <w:rPr>
          <w:rFonts w:ascii="Arial" w:hAnsi="Arial" w:cs="Arial"/>
          <w:b/>
          <w:sz w:val="20"/>
          <w:szCs w:val="20"/>
        </w:rPr>
        <w:t>”</w:t>
      </w:r>
      <w:r w:rsidR="007F469A" w:rsidRPr="00E3500C" w:rsidDel="007F469A">
        <w:rPr>
          <w:rFonts w:ascii="Arial" w:hAnsi="Arial" w:cs="Arial"/>
          <w:sz w:val="20"/>
          <w:szCs w:val="20"/>
        </w:rPr>
        <w:t xml:space="preserve"> </w:t>
      </w:r>
    </w:p>
    <w:p w14:paraId="3BD7D507" w14:textId="77777777" w:rsidR="004F7F4E" w:rsidRPr="00E3500C" w:rsidRDefault="004F7F4E" w:rsidP="00E3500C">
      <w:pPr>
        <w:spacing w:before="120" w:after="120" w:line="300" w:lineRule="auto"/>
        <w:rPr>
          <w:rFonts w:ascii="Arial" w:hAnsi="Arial" w:cs="Arial"/>
          <w:sz w:val="20"/>
          <w:szCs w:val="20"/>
        </w:rPr>
      </w:pPr>
    </w:p>
    <w:p w14:paraId="6214462E" w14:textId="77777777" w:rsidR="002B01E7" w:rsidRPr="00E3500C" w:rsidRDefault="002B01E7" w:rsidP="00E3500C">
      <w:pPr>
        <w:spacing w:before="120" w:after="120" w:line="300" w:lineRule="auto"/>
        <w:rPr>
          <w:rFonts w:ascii="Arial" w:hAnsi="Arial" w:cs="Arial"/>
          <w:b/>
          <w:smallCaps/>
          <w:spacing w:val="5"/>
          <w:sz w:val="20"/>
          <w:szCs w:val="20"/>
        </w:rPr>
      </w:pPr>
      <w:r w:rsidRPr="00E3500C">
        <w:rPr>
          <w:rFonts w:ascii="Arial" w:hAnsi="Arial" w:cs="Arial"/>
          <w:sz w:val="20"/>
          <w:szCs w:val="20"/>
        </w:rPr>
        <w:t>oświadczam, co następuje:</w:t>
      </w:r>
    </w:p>
    <w:p w14:paraId="3ED54E58" w14:textId="77777777" w:rsidR="002B01E7" w:rsidRPr="00E3500C" w:rsidRDefault="002B01E7" w:rsidP="00E3500C">
      <w:pPr>
        <w:shd w:val="clear" w:color="auto" w:fill="BFBFBF"/>
        <w:spacing w:before="120" w:after="120" w:line="300" w:lineRule="auto"/>
        <w:rPr>
          <w:rFonts w:ascii="Arial" w:hAnsi="Arial" w:cs="Arial"/>
          <w:b/>
          <w:sz w:val="20"/>
          <w:szCs w:val="20"/>
        </w:rPr>
      </w:pPr>
      <w:r w:rsidRPr="00E3500C">
        <w:rPr>
          <w:rFonts w:ascii="Arial" w:hAnsi="Arial" w:cs="Arial"/>
          <w:b/>
          <w:sz w:val="20"/>
          <w:szCs w:val="20"/>
        </w:rPr>
        <w:t>OŚWIADCZENIA DOTYCZĄCE WYKONAWCY:</w:t>
      </w:r>
    </w:p>
    <w:p w14:paraId="182B5492" w14:textId="20F7D384" w:rsidR="002B01E7" w:rsidRPr="00E3500C" w:rsidRDefault="002B01E7" w:rsidP="00E3500C">
      <w:pPr>
        <w:pStyle w:val="Akapitzlist"/>
        <w:numPr>
          <w:ilvl w:val="0"/>
          <w:numId w:val="4"/>
        </w:numPr>
        <w:spacing w:before="120" w:after="120" w:line="300" w:lineRule="auto"/>
        <w:ind w:left="426" w:hanging="426"/>
        <w:contextualSpacing w:val="0"/>
        <w:rPr>
          <w:rFonts w:ascii="Arial" w:hAnsi="Arial" w:cs="Arial"/>
          <w:b/>
          <w:bCs/>
          <w:sz w:val="20"/>
          <w:szCs w:val="20"/>
        </w:rPr>
      </w:pPr>
      <w:r w:rsidRPr="00E3500C">
        <w:rPr>
          <w:rFonts w:ascii="Arial" w:hAnsi="Arial" w:cs="Arial"/>
          <w:sz w:val="20"/>
          <w:szCs w:val="20"/>
        </w:rPr>
        <w:t>Oświadczam, że nie podlegam wykluczeniu z postępowania na podstawie art. 5k rozporządzenia Rady (UE) nr 833/2014 z dnia 31 lipca 2014 r. dotyczącego środków ograniczających w związku z</w:t>
      </w:r>
      <w:r w:rsidR="00E3500C">
        <w:rPr>
          <w:rFonts w:ascii="Arial" w:hAnsi="Arial" w:cs="Arial"/>
          <w:sz w:val="20"/>
          <w:szCs w:val="20"/>
        </w:rPr>
        <w:t> </w:t>
      </w:r>
      <w:r w:rsidRPr="00E3500C">
        <w:rPr>
          <w:rFonts w:ascii="Arial" w:hAnsi="Arial" w:cs="Arial"/>
          <w:sz w:val="20"/>
          <w:szCs w:val="20"/>
        </w:rPr>
        <w:t>działaniami Rosji destabilizującymi sytuację na Ukrainie (Dz. Urz. UE nr L 229 z 31.7.2014, str. 1), dalej: rozporządzenie 833/2014, w brzmieniu nadanym rozporządzeniem Rady (UE) 2022/576 w sprawie zmiany rozporządzenia (UE) nr 833/2014 dotyczącego środków ograniczających w związku z</w:t>
      </w:r>
      <w:r w:rsidR="00E3500C">
        <w:rPr>
          <w:rFonts w:ascii="Arial" w:hAnsi="Arial" w:cs="Arial"/>
          <w:sz w:val="20"/>
          <w:szCs w:val="20"/>
        </w:rPr>
        <w:t> </w:t>
      </w:r>
      <w:r w:rsidRPr="00E3500C">
        <w:rPr>
          <w:rFonts w:ascii="Arial" w:hAnsi="Arial" w:cs="Arial"/>
          <w:sz w:val="20"/>
          <w:szCs w:val="20"/>
        </w:rPr>
        <w:t>działaniami Rosji destabilizującymi sytuację na Ukrainie (Dz. Urz. UE nr L 111 z 8.4.2022, str. 1), dalej: rozporządzenie 2022/576.</w:t>
      </w:r>
      <w:r w:rsidRPr="00E3500C">
        <w:rPr>
          <w:rStyle w:val="Odwoanieprzypisudolnego"/>
          <w:rFonts w:ascii="Arial" w:hAnsi="Arial" w:cs="Arial"/>
          <w:sz w:val="20"/>
          <w:szCs w:val="20"/>
        </w:rPr>
        <w:footnoteReference w:id="1"/>
      </w:r>
    </w:p>
    <w:p w14:paraId="51582D45" w14:textId="77777777" w:rsidR="002B01E7" w:rsidRPr="00E3500C" w:rsidRDefault="002B01E7" w:rsidP="00E3500C">
      <w:pPr>
        <w:pStyle w:val="NormalnyWeb"/>
        <w:numPr>
          <w:ilvl w:val="0"/>
          <w:numId w:val="4"/>
        </w:numPr>
        <w:spacing w:before="120" w:beforeAutospacing="0" w:after="120" w:afterAutospacing="0" w:line="300" w:lineRule="auto"/>
        <w:ind w:left="426" w:hanging="426"/>
        <w:jc w:val="left"/>
        <w:rPr>
          <w:rFonts w:ascii="Arial" w:hAnsi="Arial" w:cs="Arial"/>
          <w:b/>
          <w:bCs/>
        </w:rPr>
      </w:pPr>
      <w:r w:rsidRPr="00E3500C">
        <w:rPr>
          <w:rFonts w:ascii="Arial" w:hAnsi="Arial" w:cs="Arial"/>
        </w:rPr>
        <w:lastRenderedPageBreak/>
        <w:t xml:space="preserve">Oświadczam, że nie zachodzą w stosunku do mnie przesłanki wykluczenia z postępowania na podstawie art. </w:t>
      </w:r>
      <w:r w:rsidRPr="00E3500C">
        <w:rPr>
          <w:rFonts w:ascii="Arial" w:hAnsi="Arial" w:cs="Arial"/>
          <w:color w:val="222222"/>
        </w:rPr>
        <w:t>7 ust. 1 ustawy z dnia 13 kwietnia 2022 r.</w:t>
      </w:r>
      <w:r w:rsidRPr="00E3500C">
        <w:rPr>
          <w:rFonts w:ascii="Arial" w:hAnsi="Arial" w:cs="Arial"/>
          <w:i/>
          <w:iCs/>
          <w:color w:val="222222"/>
        </w:rPr>
        <w:t xml:space="preserve"> o szczególnych rozwiązaniach w zakresie przeciwdziałania wspieraniu agresji na Ukrainę oraz służących ochronie bezpieczeństwa narodowego </w:t>
      </w:r>
      <w:r w:rsidRPr="00E3500C">
        <w:rPr>
          <w:rFonts w:ascii="Arial" w:hAnsi="Arial" w:cs="Arial"/>
          <w:color w:val="222222"/>
        </w:rPr>
        <w:t>(Dz. U. poz. 835)</w:t>
      </w:r>
      <w:r w:rsidRPr="00E3500C">
        <w:rPr>
          <w:rFonts w:ascii="Arial" w:hAnsi="Arial" w:cs="Arial"/>
          <w:i/>
          <w:iCs/>
          <w:color w:val="222222"/>
        </w:rPr>
        <w:t>.</w:t>
      </w:r>
      <w:r w:rsidRPr="00E3500C">
        <w:rPr>
          <w:rStyle w:val="Odwoanieprzypisudolnego"/>
          <w:rFonts w:ascii="Arial" w:hAnsi="Arial" w:cs="Arial"/>
          <w:color w:val="222222"/>
        </w:rPr>
        <w:footnoteReference w:id="2"/>
      </w:r>
    </w:p>
    <w:p w14:paraId="3ECD8DCD" w14:textId="77777777" w:rsidR="003B09B9" w:rsidRPr="00E3500C" w:rsidRDefault="003B09B9" w:rsidP="00E3500C">
      <w:pPr>
        <w:pStyle w:val="NormalnyWeb"/>
        <w:spacing w:before="120" w:beforeAutospacing="0" w:after="120" w:afterAutospacing="0" w:line="300" w:lineRule="auto"/>
        <w:ind w:left="426"/>
        <w:rPr>
          <w:rFonts w:ascii="Arial" w:hAnsi="Arial" w:cs="Arial"/>
          <w:b/>
          <w:bCs/>
        </w:rPr>
      </w:pPr>
    </w:p>
    <w:p w14:paraId="6EC5D43A" w14:textId="77777777" w:rsidR="002B01E7" w:rsidRPr="00E3500C" w:rsidRDefault="002B01E7" w:rsidP="00E3500C">
      <w:pPr>
        <w:shd w:val="clear" w:color="auto" w:fill="BFBFBF"/>
        <w:spacing w:before="120" w:after="120" w:line="300" w:lineRule="auto"/>
        <w:rPr>
          <w:rFonts w:ascii="Arial" w:hAnsi="Arial" w:cs="Arial"/>
          <w:sz w:val="20"/>
          <w:szCs w:val="20"/>
        </w:rPr>
      </w:pPr>
      <w:r w:rsidRPr="00E3500C">
        <w:rPr>
          <w:rFonts w:ascii="Arial" w:hAnsi="Arial" w:cs="Arial"/>
          <w:b/>
          <w:sz w:val="20"/>
          <w:szCs w:val="20"/>
        </w:rPr>
        <w:t>INFORMACJA DOTYCZĄCA POLEGANIA NA ZDOLNOŚCIACH LUB SYTUACJI PODMIOTU UDOSTĘPNIAJĄCEGO ZASOBY W ZAKRESIE ODPOWIADAJĄCYM PONAD 10% WARTOŚCI ZAMÓWIENIA</w:t>
      </w:r>
      <w:r w:rsidRPr="00E3500C">
        <w:rPr>
          <w:rFonts w:ascii="Arial" w:hAnsi="Arial" w:cs="Arial"/>
          <w:b/>
          <w:bCs/>
          <w:sz w:val="20"/>
          <w:szCs w:val="20"/>
        </w:rPr>
        <w:t>:</w:t>
      </w:r>
    </w:p>
    <w:p w14:paraId="366B9E58" w14:textId="77777777" w:rsidR="002B01E7" w:rsidRPr="00E3500C" w:rsidRDefault="002B01E7" w:rsidP="00E3500C">
      <w:pPr>
        <w:spacing w:before="120" w:after="120" w:line="240" w:lineRule="auto"/>
        <w:rPr>
          <w:rFonts w:ascii="Arial" w:hAnsi="Arial" w:cs="Arial"/>
          <w:sz w:val="20"/>
          <w:szCs w:val="20"/>
        </w:rPr>
      </w:pPr>
      <w:bookmarkStart w:id="2" w:name="_Hlk99016800"/>
      <w:r w:rsidRPr="00E3500C">
        <w:rPr>
          <w:rFonts w:ascii="Arial" w:hAnsi="Arial" w:cs="Arial"/>
          <w:color w:val="0070C0"/>
          <w:sz w:val="20"/>
          <w:szCs w:val="20"/>
        </w:rPr>
        <w:t>[UWAGA</w:t>
      </w:r>
      <w:r w:rsidRPr="00E3500C">
        <w:rPr>
          <w:rFonts w:ascii="Arial" w:hAnsi="Arial" w:cs="Arial"/>
          <w:i/>
          <w:color w:val="0070C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E3500C">
        <w:rPr>
          <w:rFonts w:ascii="Arial" w:hAnsi="Arial" w:cs="Arial"/>
          <w:color w:val="0070C0"/>
          <w:sz w:val="20"/>
          <w:szCs w:val="20"/>
        </w:rPr>
        <w:t>]</w:t>
      </w:r>
      <w:bookmarkEnd w:id="2"/>
    </w:p>
    <w:p w14:paraId="59A677C0" w14:textId="77187895" w:rsidR="003B09B9" w:rsidRPr="00E3500C" w:rsidRDefault="002B01E7" w:rsidP="00E3500C">
      <w:pPr>
        <w:spacing w:before="120" w:after="120" w:line="300" w:lineRule="auto"/>
        <w:rPr>
          <w:rFonts w:ascii="Arial" w:hAnsi="Arial" w:cs="Arial"/>
          <w:sz w:val="20"/>
          <w:szCs w:val="20"/>
        </w:rPr>
      </w:pPr>
      <w:r w:rsidRPr="00E3500C">
        <w:rPr>
          <w:rFonts w:ascii="Arial" w:hAnsi="Arial" w:cs="Arial"/>
          <w:sz w:val="20"/>
          <w:szCs w:val="20"/>
        </w:rPr>
        <w:t xml:space="preserve">Oświadczam, że w celu wykazania spełniania warunków udziału w postępowaniu, określonych przez zamawiającego w ………………………………………………………...………………….. </w:t>
      </w:r>
      <w:bookmarkStart w:id="3" w:name="_Hlk99005462"/>
      <w:r w:rsidRPr="00E3500C">
        <w:rPr>
          <w:rFonts w:ascii="Arial" w:hAnsi="Arial" w:cs="Arial"/>
          <w:i/>
          <w:sz w:val="20"/>
          <w:szCs w:val="20"/>
        </w:rPr>
        <w:t xml:space="preserve">(wskazać </w:t>
      </w:r>
      <w:bookmarkEnd w:id="3"/>
      <w:r w:rsidRPr="00E3500C">
        <w:rPr>
          <w:rFonts w:ascii="Arial" w:hAnsi="Arial" w:cs="Arial"/>
          <w:i/>
          <w:sz w:val="20"/>
          <w:szCs w:val="20"/>
        </w:rPr>
        <w:t>dokument i</w:t>
      </w:r>
      <w:r w:rsidR="00E3500C">
        <w:rPr>
          <w:rFonts w:ascii="Arial" w:hAnsi="Arial" w:cs="Arial"/>
          <w:i/>
          <w:sz w:val="20"/>
          <w:szCs w:val="20"/>
        </w:rPr>
        <w:t> </w:t>
      </w:r>
      <w:r w:rsidRPr="00E3500C">
        <w:rPr>
          <w:rFonts w:ascii="Arial" w:hAnsi="Arial" w:cs="Arial"/>
          <w:i/>
          <w:sz w:val="20"/>
          <w:szCs w:val="20"/>
        </w:rPr>
        <w:t>właściwą jednostkę redakcyjną dokumentu, w której określono warunki udziału w postępowaniu),</w:t>
      </w:r>
      <w:r w:rsidRPr="00E3500C">
        <w:rPr>
          <w:rFonts w:ascii="Arial" w:hAnsi="Arial" w:cs="Arial"/>
          <w:sz w:val="20"/>
          <w:szCs w:val="20"/>
        </w:rPr>
        <w:t xml:space="preserve"> polegam na zdolnościach lub sytuacji następującego podmiotu udostępniającego zasoby: </w:t>
      </w:r>
      <w:bookmarkStart w:id="4" w:name="_Hlk99014455"/>
      <w:r w:rsidRPr="00E3500C">
        <w:rPr>
          <w:rFonts w:ascii="Arial" w:hAnsi="Arial" w:cs="Arial"/>
          <w:sz w:val="20"/>
          <w:szCs w:val="20"/>
        </w:rPr>
        <w:t>………………………………………………………………………...…………………………………….…</w:t>
      </w:r>
      <w:r w:rsidRPr="00E3500C">
        <w:rPr>
          <w:rFonts w:ascii="Arial" w:hAnsi="Arial" w:cs="Arial"/>
          <w:i/>
          <w:sz w:val="20"/>
          <w:szCs w:val="20"/>
        </w:rPr>
        <w:t xml:space="preserve"> </w:t>
      </w:r>
      <w:bookmarkEnd w:id="4"/>
      <w:r w:rsidRPr="00E3500C">
        <w:rPr>
          <w:rFonts w:ascii="Arial" w:hAnsi="Arial" w:cs="Arial"/>
          <w:i/>
          <w:sz w:val="20"/>
          <w:szCs w:val="20"/>
        </w:rPr>
        <w:t>(podać pełną nazwę/firmę, adres, a także w zależności od podmiotu: NIP/PESEL, KRS/CEiDG)</w:t>
      </w:r>
      <w:r w:rsidRPr="00E3500C">
        <w:rPr>
          <w:rFonts w:ascii="Arial" w:hAnsi="Arial" w:cs="Arial"/>
          <w:sz w:val="20"/>
          <w:szCs w:val="20"/>
        </w:rPr>
        <w:t>,</w:t>
      </w:r>
    </w:p>
    <w:p w14:paraId="624CDC29" w14:textId="77777777" w:rsidR="002B01E7" w:rsidRDefault="002B01E7" w:rsidP="00E3500C">
      <w:pPr>
        <w:spacing w:before="120" w:after="120" w:line="300" w:lineRule="auto"/>
        <w:rPr>
          <w:rFonts w:ascii="Arial" w:hAnsi="Arial" w:cs="Arial"/>
          <w:sz w:val="20"/>
          <w:szCs w:val="20"/>
        </w:rPr>
      </w:pPr>
      <w:r w:rsidRPr="00E3500C">
        <w:rPr>
          <w:rFonts w:ascii="Arial" w:hAnsi="Arial" w:cs="Arial"/>
          <w:sz w:val="20"/>
          <w:szCs w:val="20"/>
        </w:rPr>
        <w:t xml:space="preserve">w następującym zakresie: ……………………… </w:t>
      </w:r>
      <w:r w:rsidRPr="00E3500C">
        <w:rPr>
          <w:rFonts w:ascii="Arial" w:hAnsi="Arial" w:cs="Arial"/>
          <w:i/>
          <w:sz w:val="20"/>
          <w:szCs w:val="20"/>
        </w:rPr>
        <w:t>(określić odpowiedni zakres udostępnianych zasobów dla wskazanego podmiotu)</w:t>
      </w:r>
      <w:r w:rsidRPr="00E3500C">
        <w:rPr>
          <w:rFonts w:ascii="Arial" w:hAnsi="Arial" w:cs="Arial"/>
          <w:iCs/>
          <w:sz w:val="20"/>
          <w:szCs w:val="20"/>
        </w:rPr>
        <w:t xml:space="preserve">, </w:t>
      </w:r>
      <w:r w:rsidRPr="00E3500C">
        <w:rPr>
          <w:rFonts w:ascii="Arial" w:hAnsi="Arial" w:cs="Arial"/>
          <w:sz w:val="20"/>
          <w:szCs w:val="20"/>
        </w:rPr>
        <w:t xml:space="preserve">co odpowiada ponad 10% wartości przedmiotowego zamówienia. </w:t>
      </w:r>
    </w:p>
    <w:p w14:paraId="57F375BB" w14:textId="77777777" w:rsidR="00E3500C" w:rsidRPr="00E3500C" w:rsidRDefault="00E3500C" w:rsidP="00E3500C">
      <w:pPr>
        <w:spacing w:before="120" w:after="120" w:line="300" w:lineRule="auto"/>
        <w:rPr>
          <w:rFonts w:ascii="Arial" w:hAnsi="Arial" w:cs="Arial"/>
          <w:sz w:val="20"/>
          <w:szCs w:val="20"/>
        </w:rPr>
      </w:pPr>
    </w:p>
    <w:p w14:paraId="39A701D0" w14:textId="00D6D45C" w:rsidR="002B01E7" w:rsidRPr="00E3500C" w:rsidRDefault="002B01E7" w:rsidP="00E3500C">
      <w:pPr>
        <w:shd w:val="clear" w:color="auto" w:fill="BFBFBF"/>
        <w:spacing w:before="120" w:after="120" w:line="300" w:lineRule="auto"/>
        <w:rPr>
          <w:rFonts w:ascii="Arial" w:hAnsi="Arial" w:cs="Arial"/>
          <w:b/>
          <w:sz w:val="20"/>
          <w:szCs w:val="20"/>
        </w:rPr>
      </w:pPr>
      <w:r w:rsidRPr="00E3500C">
        <w:rPr>
          <w:rFonts w:ascii="Arial" w:hAnsi="Arial" w:cs="Arial"/>
          <w:b/>
          <w:sz w:val="20"/>
          <w:szCs w:val="20"/>
        </w:rPr>
        <w:t>OŚWIADCZENIE DOTYCZĄCE PODWYKONAWCY, NA KTÓREGO PRZYPADA PONAD 10% WARTOŚCI ZAMÓWIENIA:</w:t>
      </w:r>
    </w:p>
    <w:p w14:paraId="56FD5823" w14:textId="77777777" w:rsidR="002B01E7" w:rsidRPr="00E3500C" w:rsidRDefault="002B01E7" w:rsidP="00E3500C">
      <w:pPr>
        <w:spacing w:before="120" w:after="120" w:line="240" w:lineRule="auto"/>
        <w:rPr>
          <w:rFonts w:ascii="Arial" w:hAnsi="Arial" w:cs="Arial"/>
          <w:color w:val="0070C0"/>
          <w:sz w:val="20"/>
          <w:szCs w:val="20"/>
        </w:rPr>
      </w:pPr>
      <w:r w:rsidRPr="00E3500C">
        <w:rPr>
          <w:rFonts w:ascii="Arial" w:hAnsi="Arial" w:cs="Arial"/>
          <w:color w:val="0070C0"/>
          <w:sz w:val="20"/>
          <w:szCs w:val="20"/>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502B0CCF" w14:textId="77777777" w:rsidR="002B01E7" w:rsidRPr="00E3500C" w:rsidRDefault="002B01E7" w:rsidP="00E3500C">
      <w:pPr>
        <w:spacing w:before="120" w:after="120" w:line="300" w:lineRule="auto"/>
        <w:rPr>
          <w:rFonts w:ascii="Arial" w:hAnsi="Arial" w:cs="Arial"/>
          <w:sz w:val="20"/>
          <w:szCs w:val="20"/>
        </w:rPr>
      </w:pPr>
      <w:r w:rsidRPr="00E3500C">
        <w:rPr>
          <w:rFonts w:ascii="Arial" w:hAnsi="Arial" w:cs="Arial"/>
          <w:sz w:val="20"/>
          <w:szCs w:val="20"/>
        </w:rPr>
        <w:t xml:space="preserve">Oświadczam, że w stosunku do następującego podmiotu, będącego podwykonawcą, na którego przypada ponad 10% wartości zamówienia: </w:t>
      </w:r>
    </w:p>
    <w:p w14:paraId="1E972FBA" w14:textId="77777777" w:rsidR="002B01E7" w:rsidRDefault="002B01E7" w:rsidP="00E3500C">
      <w:pPr>
        <w:spacing w:before="120" w:after="120" w:line="300" w:lineRule="auto"/>
        <w:rPr>
          <w:rFonts w:ascii="Arial" w:hAnsi="Arial" w:cs="Arial"/>
          <w:sz w:val="20"/>
          <w:szCs w:val="20"/>
        </w:rPr>
      </w:pPr>
      <w:r w:rsidRPr="00E3500C">
        <w:rPr>
          <w:rFonts w:ascii="Arial" w:hAnsi="Arial" w:cs="Arial"/>
          <w:sz w:val="20"/>
          <w:szCs w:val="20"/>
        </w:rPr>
        <w:t>……………………………………………………………………………………………….………..….……….</w:t>
      </w:r>
      <w:r w:rsidRPr="00E3500C">
        <w:rPr>
          <w:rFonts w:ascii="Arial" w:hAnsi="Arial" w:cs="Arial"/>
          <w:sz w:val="20"/>
          <w:szCs w:val="20"/>
        </w:rPr>
        <w:br/>
      </w:r>
      <w:r w:rsidRPr="00E3500C">
        <w:rPr>
          <w:rFonts w:ascii="Arial" w:hAnsi="Arial" w:cs="Arial"/>
          <w:i/>
          <w:sz w:val="20"/>
          <w:szCs w:val="20"/>
        </w:rPr>
        <w:t>(podać pełną nazwę/firmę, adres, a także w zależności od podmiotu: NIP/PESEL, KRS/CEiDG)</w:t>
      </w:r>
      <w:r w:rsidRPr="00E3500C">
        <w:rPr>
          <w:rFonts w:ascii="Arial" w:hAnsi="Arial" w:cs="Arial"/>
          <w:sz w:val="20"/>
          <w:szCs w:val="20"/>
        </w:rPr>
        <w:t>,</w:t>
      </w:r>
      <w:r w:rsidRPr="00E3500C">
        <w:rPr>
          <w:rFonts w:ascii="Arial" w:hAnsi="Arial" w:cs="Arial"/>
          <w:sz w:val="20"/>
          <w:szCs w:val="20"/>
        </w:rPr>
        <w:br/>
        <w:t>nie zachodzą podstawy wykluczenia z postępowania o udzielenie zamówienia przewidziane w  art. 5k rozporządzenia 833/2014 w brzmieniu nadanym rozporządzeniem 2022/576.</w:t>
      </w:r>
    </w:p>
    <w:p w14:paraId="47BE00AF" w14:textId="77777777" w:rsidR="00E3500C" w:rsidRDefault="00E3500C" w:rsidP="00E3500C">
      <w:pPr>
        <w:spacing w:before="120" w:after="120" w:line="300" w:lineRule="auto"/>
        <w:rPr>
          <w:rFonts w:ascii="Arial" w:hAnsi="Arial" w:cs="Arial"/>
          <w:sz w:val="20"/>
          <w:szCs w:val="20"/>
        </w:rPr>
      </w:pPr>
    </w:p>
    <w:p w14:paraId="5D4092D8" w14:textId="77777777" w:rsidR="00E3500C" w:rsidRPr="00E3500C" w:rsidRDefault="00E3500C" w:rsidP="00E3500C">
      <w:pPr>
        <w:spacing w:before="120" w:after="120" w:line="300" w:lineRule="auto"/>
        <w:rPr>
          <w:rFonts w:ascii="Arial" w:hAnsi="Arial" w:cs="Arial"/>
          <w:sz w:val="20"/>
          <w:szCs w:val="20"/>
        </w:rPr>
      </w:pPr>
    </w:p>
    <w:p w14:paraId="290EB3D6" w14:textId="77777777" w:rsidR="002B01E7" w:rsidRPr="00E3500C" w:rsidRDefault="002B01E7" w:rsidP="00E3500C">
      <w:pPr>
        <w:shd w:val="clear" w:color="auto" w:fill="BFBFBF"/>
        <w:spacing w:before="120" w:after="120" w:line="300" w:lineRule="auto"/>
        <w:rPr>
          <w:rFonts w:ascii="Arial" w:hAnsi="Arial" w:cs="Arial"/>
          <w:b/>
          <w:sz w:val="20"/>
          <w:szCs w:val="20"/>
        </w:rPr>
      </w:pPr>
      <w:r w:rsidRPr="00E3500C">
        <w:rPr>
          <w:rFonts w:ascii="Arial" w:hAnsi="Arial" w:cs="Arial"/>
          <w:b/>
          <w:sz w:val="20"/>
          <w:szCs w:val="20"/>
        </w:rPr>
        <w:lastRenderedPageBreak/>
        <w:t>OŚWIADCZENIE DOTYCZĄCE DOSTAWCY, NA KTÓREGO PRZYPADA PONAD 10% WARTOŚCI ZAMÓWIENIA:</w:t>
      </w:r>
    </w:p>
    <w:p w14:paraId="3415D43C" w14:textId="426D9118" w:rsidR="002B01E7" w:rsidRPr="00E3500C" w:rsidRDefault="002B01E7" w:rsidP="00E3500C">
      <w:pPr>
        <w:spacing w:before="120" w:after="120" w:line="240" w:lineRule="auto"/>
        <w:rPr>
          <w:rFonts w:ascii="Arial" w:hAnsi="Arial" w:cs="Arial"/>
          <w:color w:val="0070C0"/>
          <w:sz w:val="20"/>
          <w:szCs w:val="20"/>
        </w:rPr>
      </w:pPr>
      <w:r w:rsidRPr="00E3500C">
        <w:rPr>
          <w:rFonts w:ascii="Arial" w:hAnsi="Arial" w:cs="Arial"/>
          <w:color w:val="0070C0"/>
          <w:sz w:val="20"/>
          <w:szCs w:val="20"/>
        </w:rPr>
        <w:t>[UWAGA: wypełnić tylko w przypadku dostawcy, na którego przypada ponad 10% wartości zamówienia. W</w:t>
      </w:r>
      <w:r w:rsidR="00E3500C">
        <w:rPr>
          <w:rFonts w:ascii="Arial" w:hAnsi="Arial" w:cs="Arial"/>
          <w:color w:val="0070C0"/>
          <w:sz w:val="20"/>
          <w:szCs w:val="20"/>
        </w:rPr>
        <w:t> </w:t>
      </w:r>
      <w:r w:rsidRPr="00E3500C">
        <w:rPr>
          <w:rFonts w:ascii="Arial" w:hAnsi="Arial" w:cs="Arial"/>
          <w:color w:val="0070C0"/>
          <w:sz w:val="20"/>
          <w:szCs w:val="20"/>
        </w:rPr>
        <w:t>przypadku więcej niż jednego dostawcy, na którego przypada ponad 10% wartości zamówienia, należy zastosować tyle razy, ile jest to konieczne.]</w:t>
      </w:r>
    </w:p>
    <w:p w14:paraId="447BE42E" w14:textId="77777777" w:rsidR="002B01E7" w:rsidRPr="00E3500C" w:rsidRDefault="002B01E7" w:rsidP="00E3500C">
      <w:pPr>
        <w:spacing w:before="120" w:after="120" w:line="300" w:lineRule="auto"/>
        <w:rPr>
          <w:rFonts w:ascii="Arial" w:hAnsi="Arial" w:cs="Arial"/>
          <w:sz w:val="20"/>
          <w:szCs w:val="20"/>
        </w:rPr>
      </w:pPr>
      <w:r w:rsidRPr="00E3500C">
        <w:rPr>
          <w:rFonts w:ascii="Arial" w:hAnsi="Arial" w:cs="Arial"/>
          <w:sz w:val="20"/>
          <w:szCs w:val="20"/>
        </w:rPr>
        <w:t>Oświadczam, że w stosunku do następującego podmiotu, będącego dostawcą, na którego przypada ponad 10% wartości zamówienia:</w:t>
      </w:r>
    </w:p>
    <w:p w14:paraId="5FED7F24" w14:textId="77777777" w:rsidR="002B01E7" w:rsidRPr="00E3500C" w:rsidRDefault="002B01E7" w:rsidP="00E3500C">
      <w:pPr>
        <w:spacing w:before="120" w:after="120" w:line="300" w:lineRule="auto"/>
        <w:rPr>
          <w:rFonts w:ascii="Arial" w:hAnsi="Arial" w:cs="Arial"/>
          <w:sz w:val="20"/>
          <w:szCs w:val="20"/>
        </w:rPr>
      </w:pPr>
      <w:r w:rsidRPr="00E3500C">
        <w:rPr>
          <w:rFonts w:ascii="Arial" w:hAnsi="Arial" w:cs="Arial"/>
          <w:sz w:val="20"/>
          <w:szCs w:val="20"/>
        </w:rPr>
        <w:t xml:space="preserve">…………………………………………………………………………………………………….………..….…… </w:t>
      </w:r>
      <w:r w:rsidRPr="00E3500C">
        <w:rPr>
          <w:rFonts w:ascii="Arial" w:hAnsi="Arial" w:cs="Arial"/>
          <w:i/>
          <w:sz w:val="20"/>
          <w:szCs w:val="20"/>
        </w:rPr>
        <w:t>(podać pełną nazwę/firmę, adres, a także w zależności od podmiotu: NIP/PESEL, KRS/CEiDG)</w:t>
      </w:r>
      <w:r w:rsidRPr="00E3500C">
        <w:rPr>
          <w:rFonts w:ascii="Arial" w:hAnsi="Arial" w:cs="Arial"/>
          <w:sz w:val="20"/>
          <w:szCs w:val="20"/>
        </w:rPr>
        <w:t>,</w:t>
      </w:r>
      <w:r w:rsidRPr="00E3500C">
        <w:rPr>
          <w:rFonts w:ascii="Arial" w:hAnsi="Arial" w:cs="Arial"/>
          <w:sz w:val="20"/>
          <w:szCs w:val="20"/>
        </w:rPr>
        <w:br/>
        <w:t>nie zachodzą podstawy wykluczenia z postępowania o udzielenie zamówienia przewidziane w  art. 5k rozporządzenia 833/2014 w brzmieniu nadanym rozporządzeniem 2022/576.</w:t>
      </w:r>
    </w:p>
    <w:p w14:paraId="35337E64" w14:textId="77777777" w:rsidR="002B01E7" w:rsidRPr="00E3500C" w:rsidRDefault="002B01E7" w:rsidP="00E3500C">
      <w:pPr>
        <w:spacing w:before="120" w:after="120" w:line="300" w:lineRule="auto"/>
        <w:ind w:left="5664" w:firstLine="708"/>
        <w:rPr>
          <w:rFonts w:ascii="Arial" w:hAnsi="Arial" w:cs="Arial"/>
          <w:i/>
          <w:sz w:val="20"/>
          <w:szCs w:val="20"/>
        </w:rPr>
      </w:pPr>
    </w:p>
    <w:p w14:paraId="138494E7" w14:textId="77777777" w:rsidR="002B01E7" w:rsidRPr="00E3500C" w:rsidRDefault="002B01E7" w:rsidP="00E3500C">
      <w:pPr>
        <w:shd w:val="clear" w:color="auto" w:fill="BFBFBF"/>
        <w:spacing w:before="120" w:after="120" w:line="300" w:lineRule="auto"/>
        <w:rPr>
          <w:rFonts w:ascii="Arial" w:hAnsi="Arial" w:cs="Arial"/>
          <w:b/>
          <w:sz w:val="20"/>
          <w:szCs w:val="20"/>
        </w:rPr>
      </w:pPr>
      <w:r w:rsidRPr="00E3500C">
        <w:rPr>
          <w:rFonts w:ascii="Arial" w:hAnsi="Arial" w:cs="Arial"/>
          <w:b/>
          <w:sz w:val="20"/>
          <w:szCs w:val="20"/>
        </w:rPr>
        <w:t>OŚWIADCZENIE DOTYCZĄCE PODANYCH INFORMACJI:</w:t>
      </w:r>
    </w:p>
    <w:p w14:paraId="22A5CA3E" w14:textId="4E140785" w:rsidR="002B01E7" w:rsidRPr="00E3500C" w:rsidRDefault="002B01E7" w:rsidP="00E3500C">
      <w:pPr>
        <w:spacing w:before="120" w:after="120" w:line="300" w:lineRule="auto"/>
        <w:rPr>
          <w:rFonts w:ascii="Arial" w:hAnsi="Arial" w:cs="Arial"/>
          <w:sz w:val="20"/>
          <w:szCs w:val="20"/>
        </w:rPr>
      </w:pPr>
      <w:r w:rsidRPr="00E3500C">
        <w:rPr>
          <w:rFonts w:ascii="Arial" w:hAnsi="Arial" w:cs="Arial"/>
          <w:sz w:val="20"/>
          <w:szCs w:val="20"/>
        </w:rPr>
        <w:t>Oświadczam, że wszystkie informacje podane w powyższych oświadczeniach są aktualne i zgodne z</w:t>
      </w:r>
      <w:r w:rsidR="00E3500C">
        <w:rPr>
          <w:rFonts w:ascii="Arial" w:hAnsi="Arial" w:cs="Arial"/>
          <w:sz w:val="20"/>
          <w:szCs w:val="20"/>
        </w:rPr>
        <w:t> </w:t>
      </w:r>
      <w:r w:rsidRPr="00E3500C">
        <w:rPr>
          <w:rFonts w:ascii="Arial" w:hAnsi="Arial" w:cs="Arial"/>
          <w:sz w:val="20"/>
          <w:szCs w:val="20"/>
        </w:rPr>
        <w:t>prawdą oraz zostały przedstawione z pełną świadomością konsekwencji wprowadzenia zamawiającego w</w:t>
      </w:r>
      <w:r w:rsidR="00E3500C">
        <w:rPr>
          <w:rFonts w:ascii="Arial" w:hAnsi="Arial" w:cs="Arial"/>
          <w:sz w:val="20"/>
          <w:szCs w:val="20"/>
        </w:rPr>
        <w:t> </w:t>
      </w:r>
      <w:r w:rsidRPr="00E3500C">
        <w:rPr>
          <w:rFonts w:ascii="Arial" w:hAnsi="Arial" w:cs="Arial"/>
          <w:sz w:val="20"/>
          <w:szCs w:val="20"/>
        </w:rPr>
        <w:t>błąd przy przedstawianiu informacji.</w:t>
      </w:r>
    </w:p>
    <w:p w14:paraId="4D4C7CC5" w14:textId="77777777" w:rsidR="002B01E7" w:rsidRPr="00E3500C" w:rsidRDefault="002B01E7" w:rsidP="00E3500C">
      <w:pPr>
        <w:spacing w:before="120" w:after="120" w:line="300" w:lineRule="auto"/>
        <w:rPr>
          <w:rFonts w:ascii="Arial" w:hAnsi="Arial" w:cs="Arial"/>
          <w:sz w:val="20"/>
          <w:szCs w:val="20"/>
        </w:rPr>
      </w:pPr>
    </w:p>
    <w:p w14:paraId="0A5B8004" w14:textId="77777777" w:rsidR="002B01E7" w:rsidRPr="00E3500C" w:rsidRDefault="002B01E7" w:rsidP="00E3500C">
      <w:pPr>
        <w:shd w:val="clear" w:color="auto" w:fill="BFBFBF"/>
        <w:spacing w:before="120" w:after="120" w:line="300" w:lineRule="auto"/>
        <w:rPr>
          <w:rFonts w:ascii="Arial" w:hAnsi="Arial" w:cs="Arial"/>
          <w:b/>
          <w:sz w:val="20"/>
          <w:szCs w:val="20"/>
        </w:rPr>
      </w:pPr>
      <w:r w:rsidRPr="00E3500C">
        <w:rPr>
          <w:rFonts w:ascii="Arial" w:hAnsi="Arial" w:cs="Arial"/>
          <w:b/>
          <w:sz w:val="20"/>
          <w:szCs w:val="20"/>
        </w:rPr>
        <w:t>INFORMACJA DOTYCZĄCA DOSTĘPU DO PODMIOTOWYCH ŚRODKÓW DOWODOWYCH:</w:t>
      </w:r>
    </w:p>
    <w:p w14:paraId="734AC2E3" w14:textId="77777777" w:rsidR="002B01E7" w:rsidRPr="00E3500C" w:rsidRDefault="002B01E7" w:rsidP="00E3500C">
      <w:pPr>
        <w:spacing w:before="120" w:after="120" w:line="300" w:lineRule="auto"/>
        <w:jc w:val="both"/>
        <w:rPr>
          <w:rFonts w:ascii="Arial" w:hAnsi="Arial" w:cs="Arial"/>
          <w:sz w:val="20"/>
          <w:szCs w:val="20"/>
        </w:rPr>
      </w:pPr>
      <w:r w:rsidRPr="00E3500C">
        <w:rPr>
          <w:rFonts w:ascii="Arial" w:hAnsi="Arial" w:cs="Arial"/>
          <w:sz w:val="20"/>
          <w:szCs w:val="20"/>
        </w:rPr>
        <w:t>Wskazuję następujące podmiotowe środki dowodowe, które można uzyskać za pomocą bezpłatnych i</w:t>
      </w:r>
      <w:r w:rsidR="003B09B9" w:rsidRPr="00E3500C">
        <w:rPr>
          <w:rFonts w:ascii="Arial" w:hAnsi="Arial" w:cs="Arial"/>
          <w:sz w:val="20"/>
          <w:szCs w:val="20"/>
        </w:rPr>
        <w:t> </w:t>
      </w:r>
      <w:r w:rsidRPr="00E3500C">
        <w:rPr>
          <w:rFonts w:ascii="Arial" w:hAnsi="Arial" w:cs="Arial"/>
          <w:sz w:val="20"/>
          <w:szCs w:val="20"/>
        </w:rPr>
        <w:t>ogólnodostępnych baz danych, oraz dane umożliwiające dostęp do tych środków:</w:t>
      </w:r>
    </w:p>
    <w:p w14:paraId="16236977" w14:textId="1DA89291" w:rsidR="002B01E7" w:rsidRPr="00E3500C" w:rsidRDefault="002B01E7" w:rsidP="00E3500C">
      <w:pPr>
        <w:pStyle w:val="Akapitzlist"/>
        <w:numPr>
          <w:ilvl w:val="0"/>
          <w:numId w:val="22"/>
        </w:numPr>
        <w:spacing w:before="120" w:after="120" w:line="300" w:lineRule="auto"/>
        <w:rPr>
          <w:rFonts w:ascii="Arial" w:hAnsi="Arial" w:cs="Arial"/>
          <w:sz w:val="20"/>
          <w:szCs w:val="20"/>
        </w:rPr>
      </w:pPr>
      <w:r w:rsidRPr="00E3500C">
        <w:rPr>
          <w:rFonts w:ascii="Arial" w:hAnsi="Arial" w:cs="Arial"/>
          <w:sz w:val="20"/>
          <w:szCs w:val="20"/>
        </w:rPr>
        <w:t>......................................................................................................................................................</w:t>
      </w:r>
    </w:p>
    <w:p w14:paraId="78ADA9F2" w14:textId="3FE410E0" w:rsidR="00E3500C" w:rsidRPr="00E3500C" w:rsidRDefault="002B01E7" w:rsidP="00E3500C">
      <w:pPr>
        <w:pStyle w:val="Akapitzlist"/>
        <w:spacing w:before="120" w:after="120" w:line="240" w:lineRule="auto"/>
        <w:contextualSpacing w:val="0"/>
        <w:rPr>
          <w:rFonts w:ascii="Arial" w:hAnsi="Arial" w:cs="Arial"/>
          <w:i/>
          <w:sz w:val="20"/>
          <w:szCs w:val="20"/>
        </w:rPr>
      </w:pPr>
      <w:r w:rsidRPr="00E3500C">
        <w:rPr>
          <w:rFonts w:ascii="Arial" w:hAnsi="Arial" w:cs="Arial"/>
          <w:i/>
          <w:sz w:val="20"/>
          <w:szCs w:val="20"/>
        </w:rPr>
        <w:t>(wskazać podmiotowy środek dowodowy, adres internetowy, wydający urząd lub organ, dokładne dane referencyjne dokumentacji)</w:t>
      </w:r>
    </w:p>
    <w:p w14:paraId="5CF53114" w14:textId="7249D909" w:rsidR="002B01E7" w:rsidRPr="00E3500C" w:rsidRDefault="002B01E7" w:rsidP="00E3500C">
      <w:pPr>
        <w:pStyle w:val="Akapitzlist"/>
        <w:numPr>
          <w:ilvl w:val="0"/>
          <w:numId w:val="22"/>
        </w:numPr>
        <w:spacing w:before="120" w:after="0" w:line="300" w:lineRule="auto"/>
        <w:ind w:left="714" w:hanging="357"/>
        <w:contextualSpacing w:val="0"/>
        <w:rPr>
          <w:rFonts w:ascii="Arial" w:hAnsi="Arial" w:cs="Arial"/>
          <w:sz w:val="20"/>
          <w:szCs w:val="20"/>
        </w:rPr>
      </w:pPr>
      <w:r w:rsidRPr="00E3500C">
        <w:rPr>
          <w:rFonts w:ascii="Arial" w:hAnsi="Arial" w:cs="Arial"/>
          <w:sz w:val="20"/>
          <w:szCs w:val="20"/>
        </w:rPr>
        <w:t>.......................................................................................................................................................</w:t>
      </w:r>
    </w:p>
    <w:p w14:paraId="4568A38F" w14:textId="77777777" w:rsidR="002B01E7" w:rsidRPr="00E3500C" w:rsidRDefault="002B01E7" w:rsidP="00E3500C">
      <w:pPr>
        <w:pStyle w:val="Akapitzlist"/>
        <w:spacing w:before="120" w:after="120" w:line="240" w:lineRule="auto"/>
        <w:rPr>
          <w:rFonts w:ascii="Arial" w:hAnsi="Arial" w:cs="Arial"/>
          <w:i/>
          <w:sz w:val="20"/>
          <w:szCs w:val="20"/>
        </w:rPr>
      </w:pPr>
      <w:r w:rsidRPr="00E3500C">
        <w:rPr>
          <w:rFonts w:ascii="Arial" w:hAnsi="Arial" w:cs="Arial"/>
          <w:i/>
          <w:sz w:val="20"/>
          <w:szCs w:val="20"/>
        </w:rPr>
        <w:t>(wskazać podmiotowy środek dowodowy, adres internetowy, wydający urząd lub organ, dokładne dane referencyjne dokumentacji)</w:t>
      </w:r>
    </w:p>
    <w:p w14:paraId="5A576FE0" w14:textId="77777777" w:rsidR="002B01E7" w:rsidRPr="00E3500C" w:rsidRDefault="002B01E7" w:rsidP="00E3500C">
      <w:pPr>
        <w:spacing w:before="120" w:after="120" w:line="300" w:lineRule="auto"/>
        <w:rPr>
          <w:rFonts w:ascii="Arial" w:hAnsi="Arial" w:cs="Arial"/>
          <w:i/>
          <w:sz w:val="20"/>
          <w:szCs w:val="20"/>
        </w:rPr>
      </w:pPr>
    </w:p>
    <w:p w14:paraId="676BD6CA" w14:textId="77777777" w:rsidR="00645471" w:rsidRPr="00E3500C" w:rsidRDefault="00645471" w:rsidP="00E3500C">
      <w:pPr>
        <w:pStyle w:val="Textbody"/>
        <w:widowControl w:val="0"/>
        <w:spacing w:before="120" w:after="120" w:line="300" w:lineRule="auto"/>
        <w:jc w:val="center"/>
        <w:rPr>
          <w:rFonts w:cs="Arial"/>
          <w:b/>
          <w:bCs/>
          <w:iCs/>
          <w:color w:val="FF0000"/>
          <w:sz w:val="20"/>
          <w:lang w:eastAsia="zh-CN" w:bidi="ar-SA"/>
        </w:rPr>
      </w:pPr>
      <w:r w:rsidRPr="00E3500C">
        <w:rPr>
          <w:rFonts w:cs="Arial"/>
          <w:b/>
          <w:bCs/>
          <w:iCs/>
          <w:color w:val="FF0000"/>
          <w:sz w:val="20"/>
          <w:lang w:eastAsia="zh-CN" w:bidi="ar-SA"/>
        </w:rPr>
        <w:t>Dokument należy podpisać kwalifikowanym podpisem elektronicznym przez osobę lub osoby umocowane do złożenia podpisu w imieniu wykonawcy</w:t>
      </w:r>
    </w:p>
    <w:p w14:paraId="2C150F70" w14:textId="4D039318" w:rsidR="004F7F4E" w:rsidRPr="00E3500C" w:rsidRDefault="002B01E7" w:rsidP="00E3500C">
      <w:pPr>
        <w:spacing w:before="120" w:after="120" w:line="300" w:lineRule="auto"/>
        <w:rPr>
          <w:rFonts w:ascii="Arial" w:hAnsi="Arial" w:cs="Arial"/>
          <w:sz w:val="20"/>
          <w:szCs w:val="20"/>
        </w:rPr>
      </w:pPr>
      <w:r w:rsidRPr="00E3500C">
        <w:rPr>
          <w:rFonts w:ascii="Arial" w:hAnsi="Arial" w:cs="Arial"/>
          <w:sz w:val="20"/>
          <w:szCs w:val="20"/>
        </w:rPr>
        <w:t>*</w:t>
      </w:r>
      <w:r w:rsidRPr="00E3500C">
        <w:rPr>
          <w:rFonts w:ascii="Arial" w:hAnsi="Arial" w:cs="Arial"/>
          <w:i/>
          <w:iCs/>
          <w:sz w:val="20"/>
          <w:szCs w:val="20"/>
        </w:rPr>
        <w:t>niepotrzebne skreślić</w:t>
      </w:r>
    </w:p>
    <w:sectPr w:rsidR="004F7F4E" w:rsidRPr="00E3500C"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61ADC" w14:textId="77777777" w:rsidR="00C35759" w:rsidRDefault="00C35759" w:rsidP="007B046A">
      <w:pPr>
        <w:spacing w:after="0" w:line="240" w:lineRule="auto"/>
      </w:pPr>
      <w:r>
        <w:separator/>
      </w:r>
    </w:p>
  </w:endnote>
  <w:endnote w:type="continuationSeparator" w:id="0">
    <w:p w14:paraId="06EADEEE" w14:textId="77777777" w:rsidR="00C35759" w:rsidRDefault="00C35759"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3E0DB" w14:textId="77777777" w:rsidR="00C35759" w:rsidRDefault="00C35759" w:rsidP="007B046A">
      <w:pPr>
        <w:spacing w:after="0" w:line="240" w:lineRule="auto"/>
      </w:pPr>
      <w:r>
        <w:separator/>
      </w:r>
    </w:p>
  </w:footnote>
  <w:footnote w:type="continuationSeparator" w:id="0">
    <w:p w14:paraId="58D61FEF" w14:textId="77777777" w:rsidR="00C35759" w:rsidRDefault="00C35759" w:rsidP="007B046A">
      <w:pPr>
        <w:spacing w:after="0" w:line="240" w:lineRule="auto"/>
      </w:pPr>
      <w:r>
        <w:continuationSeparator/>
      </w:r>
    </w:p>
  </w:footnote>
  <w:footnote w:id="1">
    <w:p w14:paraId="64897F5C" w14:textId="77777777" w:rsidR="00004F2E" w:rsidRPr="00B929A1" w:rsidRDefault="00004F2E" w:rsidP="002B01E7">
      <w:pPr>
        <w:pStyle w:val="Tekstprzypisudolnego"/>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9E7DB18" w14:textId="77777777" w:rsidR="00004F2E" w:rsidRDefault="00004F2E" w:rsidP="001F081C">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ECCE610" w14:textId="77777777" w:rsidR="00004F2E" w:rsidRDefault="00004F2E" w:rsidP="001F081C">
      <w:pPr>
        <w:pStyle w:val="Tekstprzypisudolnego"/>
        <w:numPr>
          <w:ilvl w:val="0"/>
          <w:numId w:val="3"/>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14:paraId="35A2AC16" w14:textId="77777777" w:rsidR="00004F2E" w:rsidRPr="00B929A1" w:rsidRDefault="00004F2E" w:rsidP="001F081C">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3CB08B47" w14:textId="77777777" w:rsidR="00004F2E" w:rsidRPr="004E3F67" w:rsidRDefault="00004F2E" w:rsidP="002B01E7">
      <w:pPr>
        <w:pStyle w:val="Tekstprzypisudolnego"/>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5BDC00FA" w14:textId="77777777" w:rsidR="00004F2E" w:rsidRPr="00A82964" w:rsidRDefault="00004F2E" w:rsidP="002B01E7">
      <w:pPr>
        <w:spacing w:after="0" w:line="240" w:lineRule="auto"/>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221E5D06" w14:textId="77777777" w:rsidR="00004F2E" w:rsidRPr="00A82964" w:rsidRDefault="00004F2E" w:rsidP="002B01E7">
      <w:pPr>
        <w:spacing w:after="0" w:line="240" w:lineRule="auto"/>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1E37FBB" w14:textId="77777777" w:rsidR="00004F2E" w:rsidRPr="00A82964" w:rsidRDefault="00004F2E" w:rsidP="002B01E7">
      <w:pPr>
        <w:spacing w:after="0" w:line="240" w:lineRule="auto"/>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FA7E687" w14:textId="77777777" w:rsidR="00004F2E" w:rsidRPr="00896587" w:rsidRDefault="00004F2E" w:rsidP="002B01E7">
      <w:pPr>
        <w:spacing w:after="0" w:line="240" w:lineRule="auto"/>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BF3A68"/>
    <w:multiLevelType w:val="hybridMultilevel"/>
    <w:tmpl w:val="AFA6E3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9"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AB81952"/>
    <w:multiLevelType w:val="hybridMultilevel"/>
    <w:tmpl w:val="D9448720"/>
    <w:lvl w:ilvl="0" w:tplc="7E70F3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0704910">
    <w:abstractNumId w:val="17"/>
  </w:num>
  <w:num w:numId="2" w16cid:durableId="144857623">
    <w:abstractNumId w:val="26"/>
  </w:num>
  <w:num w:numId="3" w16cid:durableId="553587454">
    <w:abstractNumId w:val="25"/>
  </w:num>
  <w:num w:numId="4" w16cid:durableId="1919709335">
    <w:abstractNumId w:val="21"/>
  </w:num>
  <w:num w:numId="5" w16cid:durableId="1118840260">
    <w:abstractNumId w:val="23"/>
  </w:num>
  <w:num w:numId="6" w16cid:durableId="701128820">
    <w:abstractNumId w:val="22"/>
  </w:num>
  <w:num w:numId="7" w16cid:durableId="1636326224">
    <w:abstractNumId w:val="10"/>
  </w:num>
  <w:num w:numId="8" w16cid:durableId="1490946355">
    <w:abstractNumId w:val="12"/>
  </w:num>
  <w:num w:numId="9" w16cid:durableId="962268165">
    <w:abstractNumId w:val="9"/>
  </w:num>
  <w:num w:numId="10" w16cid:durableId="118307502">
    <w:abstractNumId w:val="20"/>
  </w:num>
  <w:num w:numId="11" w16cid:durableId="151138222">
    <w:abstractNumId w:val="19"/>
  </w:num>
  <w:num w:numId="12" w16cid:durableId="155534509">
    <w:abstractNumId w:val="4"/>
  </w:num>
  <w:num w:numId="13" w16cid:durableId="2091660433">
    <w:abstractNumId w:val="6"/>
  </w:num>
  <w:num w:numId="14" w16cid:durableId="729575458">
    <w:abstractNumId w:val="16"/>
  </w:num>
  <w:num w:numId="15" w16cid:durableId="1749420946">
    <w:abstractNumId w:val="11"/>
  </w:num>
  <w:num w:numId="16" w16cid:durableId="418723178">
    <w:abstractNumId w:val="14"/>
  </w:num>
  <w:num w:numId="17" w16cid:durableId="615913425">
    <w:abstractNumId w:val="13"/>
  </w:num>
  <w:num w:numId="18" w16cid:durableId="176190704">
    <w:abstractNumId w:val="18"/>
  </w:num>
  <w:num w:numId="19" w16cid:durableId="1606305424">
    <w:abstractNumId w:val="8"/>
  </w:num>
  <w:num w:numId="20" w16cid:durableId="1910654378">
    <w:abstractNumId w:val="24"/>
  </w:num>
  <w:num w:numId="21" w16cid:durableId="825972131">
    <w:abstractNumId w:val="15"/>
  </w:num>
  <w:num w:numId="22" w16cid:durableId="1646354945">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7E89"/>
    <w:rsid w:val="000B37BA"/>
    <w:rsid w:val="000B50B1"/>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E9D"/>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11C"/>
    <w:rsid w:val="002A0655"/>
    <w:rsid w:val="002A1117"/>
    <w:rsid w:val="002A24FD"/>
    <w:rsid w:val="002A55F0"/>
    <w:rsid w:val="002A5DA1"/>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357B5"/>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E07C3"/>
    <w:rsid w:val="004E1F17"/>
    <w:rsid w:val="004E66A7"/>
    <w:rsid w:val="004F2F12"/>
    <w:rsid w:val="004F56A0"/>
    <w:rsid w:val="004F7F4E"/>
    <w:rsid w:val="00500404"/>
    <w:rsid w:val="0050517D"/>
    <w:rsid w:val="0050728E"/>
    <w:rsid w:val="00507752"/>
    <w:rsid w:val="00511B19"/>
    <w:rsid w:val="00512A23"/>
    <w:rsid w:val="00512CDE"/>
    <w:rsid w:val="0051490C"/>
    <w:rsid w:val="00516BB2"/>
    <w:rsid w:val="00521868"/>
    <w:rsid w:val="00521C95"/>
    <w:rsid w:val="005227AD"/>
    <w:rsid w:val="005246D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5CE5"/>
    <w:rsid w:val="005638DA"/>
    <w:rsid w:val="00564C63"/>
    <w:rsid w:val="005656AE"/>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4AA0"/>
    <w:rsid w:val="0071573D"/>
    <w:rsid w:val="007168F8"/>
    <w:rsid w:val="00720118"/>
    <w:rsid w:val="007204C5"/>
    <w:rsid w:val="007223D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264"/>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6799"/>
    <w:rsid w:val="009A1667"/>
    <w:rsid w:val="009A1CF4"/>
    <w:rsid w:val="009A3DCA"/>
    <w:rsid w:val="009A4607"/>
    <w:rsid w:val="009A480D"/>
    <w:rsid w:val="009A5445"/>
    <w:rsid w:val="009A61F0"/>
    <w:rsid w:val="009B4892"/>
    <w:rsid w:val="009B6942"/>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5759"/>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4195"/>
    <w:rsid w:val="00D64563"/>
    <w:rsid w:val="00D65B7F"/>
    <w:rsid w:val="00D7151D"/>
    <w:rsid w:val="00D73AC4"/>
    <w:rsid w:val="00D74773"/>
    <w:rsid w:val="00D7568F"/>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CAC"/>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6A1C"/>
    <w:rsid w:val="00DF7513"/>
    <w:rsid w:val="00DF7790"/>
    <w:rsid w:val="00E0258C"/>
    <w:rsid w:val="00E050F2"/>
    <w:rsid w:val="00E139D0"/>
    <w:rsid w:val="00E21DE6"/>
    <w:rsid w:val="00E27BF0"/>
    <w:rsid w:val="00E30924"/>
    <w:rsid w:val="00E34C34"/>
    <w:rsid w:val="00E3500C"/>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9896"/>
  <w15:docId w15:val="{77FCA45A-5A95-4EDE-B5FE-F4186363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28B6-F8D7-498E-922D-97C29EAF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843</Words>
  <Characters>5061</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5893</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7</cp:revision>
  <dcterms:created xsi:type="dcterms:W3CDTF">2024-10-29T22:50:00Z</dcterms:created>
  <dcterms:modified xsi:type="dcterms:W3CDTF">2025-10-17T08:08:00Z</dcterms:modified>
</cp:coreProperties>
</file>